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66460DB2" w:rsidR="00F407A4" w:rsidRPr="00F407A4" w:rsidRDefault="00F407A4" w:rsidP="00CE64B0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CE64B0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</w:t>
            </w: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6B0C59B9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7457DC">
        <w:rPr>
          <w:rFonts w:ascii="Arial" w:eastAsiaTheme="minorHAnsi" w:hAnsi="Arial" w:cs="Arial"/>
          <w:sz w:val="22"/>
          <w:szCs w:val="22"/>
          <w:lang w:val="pl-PL"/>
        </w:rPr>
        <w:t>1</w:t>
      </w:r>
      <w:bookmarkStart w:id="0" w:name="_GoBack"/>
      <w:bookmarkEnd w:id="0"/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7F9CBCF" w14:textId="77777777" w:rsidR="00755540" w:rsidRPr="00755540" w:rsidRDefault="00755540" w:rsidP="00275801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755540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Budowa chodnika w ciągu drogi powiatowej Nr 1 647R – ul. Świerkowa </w:t>
      </w:r>
    </w:p>
    <w:p w14:paraId="26DEE859" w14:textId="650C8D7A" w:rsidR="00285FEE" w:rsidRDefault="00755540" w:rsidP="00755540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755540">
        <w:rPr>
          <w:rFonts w:ascii="Arial" w:hAnsi="Arial" w:cs="Arial"/>
          <w:b/>
          <w:bCs/>
          <w:sz w:val="22"/>
          <w:szCs w:val="22"/>
          <w:lang w:val="pl-PL" w:eastAsia="pl-PL"/>
        </w:rPr>
        <w:t>w m. Padew</w:t>
      </w:r>
      <w:r w:rsidR="00995245" w:rsidRPr="00995245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4ACBC350" w14:textId="77777777" w:rsidR="00C847C7" w:rsidRDefault="00C847C7" w:rsidP="00C847C7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646E8DCD" w14:textId="3D384307" w:rsidR="004F6ADF" w:rsidRDefault="00DC6D9A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6059F7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</w:t>
      </w:r>
      <w:r w:rsidR="006059F7" w:rsidRPr="006059F7">
        <w:rPr>
          <w:rFonts w:ascii="Arial" w:eastAsiaTheme="minorHAnsi" w:hAnsi="Arial" w:cs="Arial"/>
          <w:sz w:val="22"/>
          <w:szCs w:val="22"/>
          <w:lang w:val="pl-PL"/>
        </w:rPr>
        <w:t>w art. 7 ust. 1 ustawy z dnia 13 kwietnia 2022 r. (Dz. U. 2022 poz. 835) o szczególnych rozwiązaniach w zakresie przeciwdziałania wspieraniu agresji na Ukrainę oraz służących ochronie bezpieczeństwa narodowego</w:t>
      </w:r>
      <w:r w:rsidR="006059F7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013409E3" w14:textId="77777777" w:rsidR="006059F7" w:rsidRPr="006059F7" w:rsidRDefault="006059F7" w:rsidP="006059F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BB0675B" w14:textId="77777777" w:rsidR="004F6AD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EDB143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DABB32" w14:textId="77777777" w:rsidR="00B378E7" w:rsidRDefault="00B378E7" w:rsidP="00AC1A4B">
      <w:r>
        <w:separator/>
      </w:r>
    </w:p>
  </w:endnote>
  <w:endnote w:type="continuationSeparator" w:id="0">
    <w:p w14:paraId="4FB0DBFA" w14:textId="77777777" w:rsidR="00B378E7" w:rsidRDefault="00B378E7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7457DC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7457DC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3B801D" w14:textId="77777777" w:rsidR="00B378E7" w:rsidRDefault="00B378E7" w:rsidP="00AC1A4B">
      <w:r>
        <w:separator/>
      </w:r>
    </w:p>
  </w:footnote>
  <w:footnote w:type="continuationSeparator" w:id="0">
    <w:p w14:paraId="5DAB04D3" w14:textId="77777777" w:rsidR="00B378E7" w:rsidRDefault="00B378E7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3C3F21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755540">
      <w:rPr>
        <w:rFonts w:ascii="Calibri" w:hAnsi="Calibri"/>
        <w:b/>
        <w:bCs/>
        <w:color w:val="4F81BD"/>
        <w:sz w:val="18"/>
        <w:szCs w:val="18"/>
        <w:lang w:val="pl-PL" w:eastAsia="ar-SA"/>
      </w:rPr>
      <w:t>72</w:t>
    </w:r>
    <w:r w:rsidR="00A57FAB">
      <w:rPr>
        <w:rFonts w:ascii="Calibri" w:hAnsi="Calibri"/>
        <w:b/>
        <w:bCs/>
        <w:color w:val="4F81BD"/>
        <w:sz w:val="18"/>
        <w:szCs w:val="18"/>
        <w:lang w:val="pl-PL" w:eastAsia="ar-SA"/>
      </w:rPr>
      <w:t>.2022</w:t>
    </w:r>
  </w:p>
  <w:bookmarkEnd w:id="1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C6F22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801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2BF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439"/>
    <w:rsid w:val="00527758"/>
    <w:rsid w:val="00530870"/>
    <w:rsid w:val="005327EF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0CA2"/>
    <w:rsid w:val="005831DC"/>
    <w:rsid w:val="0058613A"/>
    <w:rsid w:val="005941DD"/>
    <w:rsid w:val="00597E24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9F7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1786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7DC"/>
    <w:rsid w:val="00745ABA"/>
    <w:rsid w:val="00752EAD"/>
    <w:rsid w:val="00753137"/>
    <w:rsid w:val="00755540"/>
    <w:rsid w:val="00757104"/>
    <w:rsid w:val="00761C04"/>
    <w:rsid w:val="00764A0F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50E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158E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5245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1CBE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16C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57FAB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378E7"/>
    <w:rsid w:val="00B4070E"/>
    <w:rsid w:val="00B407E4"/>
    <w:rsid w:val="00B42E1F"/>
    <w:rsid w:val="00B432B6"/>
    <w:rsid w:val="00B444E6"/>
    <w:rsid w:val="00B51CEA"/>
    <w:rsid w:val="00B56E4B"/>
    <w:rsid w:val="00B614C2"/>
    <w:rsid w:val="00B6652B"/>
    <w:rsid w:val="00B66763"/>
    <w:rsid w:val="00B7142D"/>
    <w:rsid w:val="00B86934"/>
    <w:rsid w:val="00B94DE2"/>
    <w:rsid w:val="00B96370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47C7"/>
    <w:rsid w:val="00C861FF"/>
    <w:rsid w:val="00C86B48"/>
    <w:rsid w:val="00C92D43"/>
    <w:rsid w:val="00C93B51"/>
    <w:rsid w:val="00C962E3"/>
    <w:rsid w:val="00CA30D7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E64B0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6D9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EF6FA2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1F8A"/>
    <w:rsid w:val="00F55BCE"/>
    <w:rsid w:val="00F64313"/>
    <w:rsid w:val="00F64665"/>
    <w:rsid w:val="00F6554B"/>
    <w:rsid w:val="00F769D0"/>
    <w:rsid w:val="00F776C0"/>
    <w:rsid w:val="00F77AB4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B81A4F-4F26-4CC9-A8B6-586F57860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502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elorenc</dc:creator>
  <cp:lastModifiedBy>MARIA.WACH</cp:lastModifiedBy>
  <cp:revision>11</cp:revision>
  <cp:lastPrinted>2022-05-11T09:48:00Z</cp:lastPrinted>
  <dcterms:created xsi:type="dcterms:W3CDTF">2022-05-11T09:42:00Z</dcterms:created>
  <dcterms:modified xsi:type="dcterms:W3CDTF">2022-10-06T07:03:00Z</dcterms:modified>
</cp:coreProperties>
</file>